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D8A4663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D651C">
        <w:rPr>
          <w:rFonts w:ascii="Garamond" w:hAnsi="Garamond"/>
          <w:sz w:val="24"/>
          <w:szCs w:val="24"/>
        </w:rPr>
        <w:t>32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7E21FFF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D651C" w:rsidRPr="0074334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https://zakazky.zcu.cz/contract_display_6250.html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98C4F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D651C">
        <w:rPr>
          <w:rFonts w:ascii="Garamond" w:hAnsi="Garamond" w:cs="Arial"/>
          <w:b/>
          <w:sz w:val="22"/>
          <w:szCs w:val="22"/>
        </w:rPr>
        <w:t>27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4B113A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7EE12C5D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20DCD">
        <w:rPr>
          <w:rFonts w:ascii="Garamond" w:hAnsi="Garamond" w:cs="Arial"/>
          <w:sz w:val="22"/>
          <w:szCs w:val="22"/>
        </w:rPr>
        <w:t>2732/</w:t>
      </w:r>
      <w:r w:rsidR="00820DCD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15EDD53F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4B113A">
        <w:rPr>
          <w:rFonts w:ascii="Garamond" w:hAnsi="Garamond" w:cs="Arial"/>
          <w:sz w:val="22"/>
          <w:szCs w:val="22"/>
        </w:rPr>
        <w:t>ve formátu PDF/A</w:t>
      </w:r>
      <w:r w:rsidR="004B113A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</w:t>
      </w:r>
      <w:r w:rsidR="004B113A" w:rsidRPr="00F4269B">
        <w:rPr>
          <w:rFonts w:ascii="Garamond" w:hAnsi="Garamond" w:cs="Arial"/>
          <w:sz w:val="22"/>
          <w:szCs w:val="22"/>
        </w:rPr>
        <w:t xml:space="preserve">platným </w:t>
      </w:r>
      <w:r w:rsidR="004B113A">
        <w:rPr>
          <w:rFonts w:ascii="Garamond" w:hAnsi="Garamond" w:cs="Arial"/>
          <w:sz w:val="22"/>
          <w:szCs w:val="22"/>
        </w:rPr>
        <w:t>uznávaným</w:t>
      </w:r>
      <w:r w:rsidR="004B113A" w:rsidRPr="00F4269B">
        <w:rPr>
          <w:rFonts w:ascii="Garamond" w:hAnsi="Garamond" w:cs="Arial"/>
          <w:sz w:val="22"/>
          <w:szCs w:val="22"/>
        </w:rPr>
        <w:t xml:space="preserve"> elektronickým podpisem</w:t>
      </w:r>
      <w:r w:rsidRPr="00F4269B">
        <w:rPr>
          <w:rFonts w:ascii="Garamond" w:hAnsi="Garamond" w:cs="Arial"/>
          <w:sz w:val="22"/>
          <w:szCs w:val="22"/>
        </w:rPr>
        <w:t>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BD78A51" w:rsidR="003C44FC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="004B113A">
        <w:rPr>
          <w:rFonts w:ascii="Garamond" w:hAnsi="Garamond" w:cs="Arial"/>
          <w:b/>
          <w:sz w:val="22"/>
          <w:szCs w:val="22"/>
        </w:rPr>
        <w:t>,</w:t>
      </w:r>
    </w:p>
    <w:p w14:paraId="79C0325C" w14:textId="43411FAE" w:rsidR="004B113A" w:rsidRPr="00E23443" w:rsidRDefault="004B113A" w:rsidP="004B113A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</w:t>
      </w:r>
      <w:r w:rsidR="00241467">
        <w:rPr>
          <w:rFonts w:ascii="Garamond" w:hAnsi="Garamond" w:cs="Arial"/>
          <w:b/>
          <w:sz w:val="22"/>
          <w:szCs w:val="22"/>
        </w:rPr>
        <w:t>8</w:t>
      </w:r>
      <w:r>
        <w:rPr>
          <w:rFonts w:ascii="Garamond" w:hAnsi="Garamond" w:cs="Arial"/>
          <w:b/>
          <w:sz w:val="22"/>
          <w:szCs w:val="22"/>
        </w:rPr>
        <w:t xml:space="preserve">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6909A86" w:rsidR="00FC0944" w:rsidRPr="00331F6E" w:rsidRDefault="004E592E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lastRenderedPageBreak/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78D11446" w:rsidR="00670086" w:rsidRDefault="004E592E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 xml:space="preserve">výběru </w:t>
      </w:r>
      <w:r w:rsidR="00670086"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lastRenderedPageBreak/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9C0D0" w14:textId="77777777" w:rsidR="00CC384E" w:rsidRDefault="00CC384E" w:rsidP="00795AAC">
      <w:r>
        <w:separator/>
      </w:r>
    </w:p>
  </w:endnote>
  <w:endnote w:type="continuationSeparator" w:id="0">
    <w:p w14:paraId="7E71E4B6" w14:textId="77777777" w:rsidR="00CC384E" w:rsidRDefault="00CC384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C88D" w14:textId="77777777" w:rsidR="00CC384E" w:rsidRDefault="00CC384E" w:rsidP="00795AAC">
      <w:r>
        <w:separator/>
      </w:r>
    </w:p>
  </w:footnote>
  <w:footnote w:type="continuationSeparator" w:id="0">
    <w:p w14:paraId="3B7DE085" w14:textId="77777777" w:rsidR="00CC384E" w:rsidRDefault="00CC384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1467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113A"/>
    <w:rsid w:val="004B68DB"/>
    <w:rsid w:val="004B779A"/>
    <w:rsid w:val="004D005B"/>
    <w:rsid w:val="004D1497"/>
    <w:rsid w:val="004D1F78"/>
    <w:rsid w:val="004D2B20"/>
    <w:rsid w:val="004D64CE"/>
    <w:rsid w:val="004E4A98"/>
    <w:rsid w:val="004E592E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0DCD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651C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384E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4FBD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50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PFK6QEdiii1s9EM9SSrJgeGmmnT6U0dNbfBbLD9AMBI=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SVxSQrD7XDOg5vMNouT25U1OIcewOxSB/TKY497+ebk=</DigestValue>
    </Reference>
  </SignedInfo>
  <SignatureValue>hnLNhMbEtlY310lR8322UDyHKm55MD0e3PIWnQhyDjp71mGshWHjwN1eqbhM2qqkNijvavaJUVP0
X9Xk+KyjZqyTCiuawnXhgp3ZXuUIDRwtEm6bnnIRoQcjOCGGxxyxNX2lKTYy3NTOnl+MQfbhaFR0
ivAq854sVplERUk/v4mBJ95PuuNTXJCOjBHSmsArwFu29Jk3d/qck0/BGOz35IzKakrAOJlzW9kc
solyBxyOXsOF+2aRo9xZFBvGs1xEW2wwX+Hg6PcuP3YpCy6lRTiNWcQ1xp8r7arZszkodiVWpWdB
NclR+ZNJej+HAqN6+q4a5Q3k25FYylos+RJmMA==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73k1W67mp3PEvxOoEjG3Uihe/WaOqkctjL6P8BTPvQo=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+7bn4xbiBeys5RubpVBqJKp3bMK/9SZ29XkfndeYaps=</DigestValue>
      </Reference>
      <Reference URI="/word/endnotes.xml?ContentType=application/vnd.openxmlformats-officedocument.wordprocessingml.endnotes+xml">
        <DigestMethod Algorithm="http://www.w3.org/2001/04/xmlenc#sha256"/>
        <DigestValue>/bdNbIopz+y0BEsvCo/j6xQ9in8sEvPTGjh+dj0u7So=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BgDhmuoTFEdaysCj5mDBqWnabAeepaE3gwHDOoc2Pd4=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U6HvVjSWtFhh30L9bzp0w1iUJL+PkNwRR3C5fGB5fY8=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2023-09-12T09:54:31Z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2023-09-12T09:54:31Z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2325</Words>
  <Characters>13718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37</cp:revision>
  <cp:lastPrinted>2018-08-08T13:48:00Z</cp:lastPrinted>
  <dcterms:created xsi:type="dcterms:W3CDTF">2022-05-19T08:18:00Z</dcterms:created>
  <dcterms:modified xsi:type="dcterms:W3CDTF">2023-09-12T09:54:00Z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